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31CE839A" w:rsidR="009B1CD0" w:rsidRDefault="00CE7773"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C97B89"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485BD038" w:rsidR="00385F6F" w:rsidRPr="00385F6F" w:rsidRDefault="00C97B89"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t xml:space="preserve">2 </w:t>
      </w:r>
      <w:r w:rsidR="00385F6F" w:rsidRPr="00385F6F">
        <w:t xml:space="preserve">du marché public : </w:t>
      </w:r>
      <w:r>
        <w:rPr>
          <w:rFonts w:ascii="Arial" w:hAnsi="Arial" w:cs="Arial"/>
          <w:b/>
          <w:bCs/>
        </w:rPr>
        <w:t>Repas assis/ Buffet- Cholet</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C97B89"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C97B89"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C97B89"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C97B89"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C97B89"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C97B89"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C97B89"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C97B89"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C97B89"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C97B89"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C97B89"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C97B89"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C97B89"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C97B8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C97B89"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C97B89"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C97B89"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C97B89"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C8885" w14:textId="77777777" w:rsidR="00811472" w:rsidRDefault="00811472">
      <w:r>
        <w:separator/>
      </w:r>
    </w:p>
  </w:endnote>
  <w:endnote w:type="continuationSeparator" w:id="0">
    <w:p w14:paraId="0CCAF8A6" w14:textId="77777777" w:rsidR="00811472" w:rsidRDefault="0081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863E3" w14:textId="77777777" w:rsidR="00811472" w:rsidRDefault="00811472">
      <w:r>
        <w:separator/>
      </w:r>
    </w:p>
  </w:footnote>
  <w:footnote w:type="continuationSeparator" w:id="0">
    <w:p w14:paraId="4DFB4349" w14:textId="77777777" w:rsidR="00811472" w:rsidRDefault="00811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86D02"/>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4597F"/>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11472"/>
    <w:rsid w:val="008216D7"/>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34D04"/>
    <w:rsid w:val="00A41547"/>
    <w:rsid w:val="00A70537"/>
    <w:rsid w:val="00A94619"/>
    <w:rsid w:val="00AE506B"/>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97B89"/>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1264</Words>
  <Characters>6955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8203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10</cp:revision>
  <cp:lastPrinted>2016-11-04T12:53:00Z</cp:lastPrinted>
  <dcterms:created xsi:type="dcterms:W3CDTF">2025-03-13T12:02:00Z</dcterms:created>
  <dcterms:modified xsi:type="dcterms:W3CDTF">2025-11-14T16:38:00Z</dcterms:modified>
</cp:coreProperties>
</file>